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0DF077A"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545FBD">
        <w:rPr>
          <w:rFonts w:cs="Calibri"/>
          <w:b/>
          <w:caps/>
          <w:kern w:val="28"/>
        </w:rPr>
        <w:t>G</w:t>
      </w:r>
      <w:r w:rsidRPr="005A442B">
        <w:rPr>
          <w:rFonts w:cs="Calibri"/>
          <w:b/>
          <w:caps/>
          <w:kern w:val="28"/>
        </w:rPr>
        <w:t>Z/</w:t>
      </w:r>
      <w:r w:rsidR="00ED6F80">
        <w:rPr>
          <w:rFonts w:cs="Calibri"/>
          <w:b/>
          <w:caps/>
          <w:kern w:val="28"/>
        </w:rPr>
        <w:t>00029</w:t>
      </w:r>
      <w:r w:rsidRPr="005A442B">
        <w:rPr>
          <w:rFonts w:cs="Calibri"/>
          <w:b/>
          <w:caps/>
          <w:kern w:val="28"/>
        </w:rPr>
        <w:t>/</w:t>
      </w:r>
      <w:r w:rsidR="008344EA" w:rsidRPr="005A442B">
        <w:rPr>
          <w:rFonts w:cs="Calibri"/>
          <w:b/>
          <w:caps/>
          <w:kern w:val="28"/>
        </w:rPr>
        <w:t>202</w:t>
      </w:r>
      <w:r w:rsidR="00ED6F80">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72D0D41A" w14:textId="19C4D850" w:rsidR="003F3F10" w:rsidRPr="00271CBF" w:rsidRDefault="005A442B" w:rsidP="003F3F10">
      <w:pPr>
        <w:autoSpaceDE w:val="0"/>
        <w:autoSpaceDN w:val="0"/>
        <w:adjustRightInd w:val="0"/>
        <w:spacing w:line="240" w:lineRule="auto"/>
        <w:rPr>
          <w:rFonts w:cs="Calibri"/>
          <w:b/>
          <w:bCs/>
          <w:spacing w:val="-2"/>
          <w:szCs w:val="22"/>
        </w:rPr>
      </w:pPr>
      <w:r w:rsidRPr="005A442B">
        <w:rPr>
          <w:rFonts w:cs="Arial"/>
          <w:snapToGrid w:val="0"/>
          <w:color w:val="000000"/>
          <w:szCs w:val="22"/>
        </w:rPr>
        <w:t xml:space="preserve">Dotyczy postępowania zakupowego prowadzonego w trybie przetargu nieograniczonego </w:t>
      </w:r>
      <w:r w:rsidR="002A47B8">
        <w:rPr>
          <w:rFonts w:cs="Arial"/>
          <w:snapToGrid w:val="0"/>
          <w:color w:val="000000"/>
          <w:szCs w:val="22"/>
        </w:rPr>
        <w:t xml:space="preserve">o nazwie: </w:t>
      </w:r>
      <w:r w:rsidR="008344EA">
        <w:rPr>
          <w:rFonts w:cs="Arial"/>
          <w:snapToGrid w:val="0"/>
          <w:color w:val="000000"/>
          <w:szCs w:val="22"/>
        </w:rPr>
        <w:br/>
      </w:r>
      <w:r w:rsidR="00ED6F80">
        <w:rPr>
          <w:rFonts w:eastAsia="Calibri" w:cs="Calibri"/>
          <w:szCs w:val="22"/>
        </w:rPr>
        <w:t>„</w:t>
      </w:r>
      <w:r w:rsidR="00ED6F80" w:rsidRPr="00AF6689">
        <w:rPr>
          <w:rFonts w:eastAsia="Calibri" w:cs="Calibri"/>
          <w:b/>
          <w:bCs/>
          <w:i/>
          <w:iCs/>
          <w:szCs w:val="22"/>
        </w:rPr>
        <w:t xml:space="preserve">Roboty budowlane na terenie RE Krosno polegające na przebudowie stacji </w:t>
      </w:r>
      <w:proofErr w:type="spellStart"/>
      <w:r w:rsidR="00ED6F80" w:rsidRPr="00AF6689">
        <w:rPr>
          <w:rFonts w:eastAsia="Calibri" w:cs="Calibri"/>
          <w:b/>
          <w:bCs/>
          <w:i/>
          <w:iCs/>
          <w:szCs w:val="22"/>
        </w:rPr>
        <w:t>trafo</w:t>
      </w:r>
      <w:proofErr w:type="spellEnd"/>
      <w:r w:rsidR="00ED6F80" w:rsidRPr="00AF6689">
        <w:rPr>
          <w:rFonts w:eastAsia="Calibri" w:cs="Calibri"/>
          <w:b/>
          <w:bCs/>
          <w:i/>
          <w:iCs/>
          <w:szCs w:val="22"/>
        </w:rPr>
        <w:t xml:space="preserve">, </w:t>
      </w:r>
      <w:r w:rsidR="00ED6F80" w:rsidRPr="00AF6689">
        <w:rPr>
          <w:rFonts w:eastAsia="Calibri" w:cs="Calibri"/>
          <w:b/>
          <w:bCs/>
          <w:i/>
          <w:iCs/>
          <w:szCs w:val="22"/>
        </w:rPr>
        <w:br/>
        <w:t xml:space="preserve">linii SN i </w:t>
      </w:r>
      <w:proofErr w:type="spellStart"/>
      <w:r w:rsidR="00ED6F80" w:rsidRPr="00AF6689">
        <w:rPr>
          <w:rFonts w:eastAsia="Calibri" w:cs="Calibri"/>
          <w:b/>
          <w:bCs/>
          <w:i/>
          <w:iCs/>
          <w:szCs w:val="22"/>
        </w:rPr>
        <w:t>nN</w:t>
      </w:r>
      <w:proofErr w:type="spellEnd"/>
      <w:r w:rsidR="00ED6F80" w:rsidRPr="00AF6689">
        <w:rPr>
          <w:rFonts w:eastAsia="Calibri" w:cs="Calibri"/>
          <w:b/>
          <w:bCs/>
          <w:i/>
          <w:iCs/>
          <w:szCs w:val="22"/>
        </w:rPr>
        <w:t xml:space="preserve"> w miejscowościach: Łężany, Lipinki, Zawadka Rymanowska i Kamionka, Daliowa, Bonarówka </w:t>
      </w:r>
      <w:r w:rsidR="00ED6F80" w:rsidRPr="00AF6689">
        <w:rPr>
          <w:rFonts w:eastAsia="Calibri" w:cs="Calibri"/>
          <w:b/>
          <w:bCs/>
          <w:i/>
          <w:iCs/>
          <w:szCs w:val="22"/>
        </w:rPr>
        <w:br/>
        <w:t>i Wysoka Strzyżowska</w:t>
      </w:r>
      <w:r w:rsidR="00ED6F80">
        <w:rPr>
          <w:rFonts w:eastAsia="Calibri" w:cs="Calibri"/>
          <w:szCs w:val="22"/>
        </w:rPr>
        <w:t>”</w:t>
      </w:r>
      <w:r w:rsidR="003F3F10" w:rsidRPr="00271CBF">
        <w:rPr>
          <w:rFonts w:cs="Calibri"/>
          <w:color w:val="0000FF"/>
          <w:spacing w:val="-2"/>
          <w:szCs w:val="22"/>
        </w:rPr>
        <w:tab/>
        <w:t xml:space="preserve"> </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r w:rsidR="009E5DB8" w:rsidRPr="00B126F2" w14:paraId="00E6C562" w14:textId="77777777" w:rsidTr="00112220">
        <w:tc>
          <w:tcPr>
            <w:tcW w:w="9497" w:type="dxa"/>
            <w:gridSpan w:val="2"/>
            <w:shd w:val="clear" w:color="auto" w:fill="DBE5F1" w:themeFill="accent1" w:themeFillTint="33"/>
            <w:vAlign w:val="center"/>
          </w:tcPr>
          <w:p w14:paraId="412699CB" w14:textId="2251505D" w:rsidR="009E5DB8" w:rsidRPr="004A6701" w:rsidRDefault="009E5DB8" w:rsidP="00B83B30">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E5DB8" w:rsidRPr="00B126F2" w14:paraId="41BA12A6" w14:textId="77777777" w:rsidTr="00112220">
        <w:tc>
          <w:tcPr>
            <w:tcW w:w="1970" w:type="dxa"/>
            <w:shd w:val="clear" w:color="auto" w:fill="DBE5F1" w:themeFill="accent1" w:themeFillTint="33"/>
            <w:vAlign w:val="center"/>
          </w:tcPr>
          <w:p w14:paraId="302F02C4"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1689DB98"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16367C60" w14:textId="77777777" w:rsidTr="00112220">
        <w:tc>
          <w:tcPr>
            <w:tcW w:w="1970" w:type="dxa"/>
            <w:shd w:val="clear" w:color="auto" w:fill="DBE5F1" w:themeFill="accent1" w:themeFillTint="33"/>
            <w:vAlign w:val="center"/>
          </w:tcPr>
          <w:p w14:paraId="1A6A43E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9BB0186"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7F7E4B4A" w14:textId="77777777" w:rsidTr="00112220">
        <w:tc>
          <w:tcPr>
            <w:tcW w:w="1970" w:type="dxa"/>
            <w:shd w:val="clear" w:color="auto" w:fill="DBE5F1" w:themeFill="accent1" w:themeFillTint="33"/>
            <w:vAlign w:val="center"/>
          </w:tcPr>
          <w:p w14:paraId="434E2ABE"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28CA99E2"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6DD51FD8" w14:textId="77777777" w:rsidTr="00112220">
        <w:tc>
          <w:tcPr>
            <w:tcW w:w="1970" w:type="dxa"/>
            <w:shd w:val="clear" w:color="auto" w:fill="DBE5F1" w:themeFill="accent1" w:themeFillTint="33"/>
            <w:vAlign w:val="center"/>
          </w:tcPr>
          <w:p w14:paraId="2B1B4E1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18EC980"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36440">
      <w:pPr>
        <w:numPr>
          <w:ilvl w:val="5"/>
          <w:numId w:val="50"/>
        </w:numPr>
        <w:spacing w:before="120" w:after="120" w:line="240" w:lineRule="exact"/>
        <w:ind w:left="0"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72777975" w:rsidR="00742C11" w:rsidRPr="00742C11" w:rsidRDefault="00742C11" w:rsidP="00ED6F80">
      <w:pPr>
        <w:numPr>
          <w:ilvl w:val="0"/>
          <w:numId w:val="51"/>
        </w:numPr>
        <w:spacing w:after="120" w:line="240" w:lineRule="auto"/>
        <w:ind w:left="284" w:hanging="284"/>
        <w:rPr>
          <w:rFonts w:cs="Calibri"/>
          <w:b/>
        </w:rPr>
      </w:pPr>
      <w:r w:rsidRPr="00742C11">
        <w:rPr>
          <w:rFonts w:cs="Calibri"/>
          <w:b/>
        </w:rPr>
        <w:t xml:space="preserve">Część nr </w:t>
      </w:r>
      <w:r w:rsidR="00ED6F80">
        <w:rPr>
          <w:rFonts w:cs="Calibri"/>
          <w:b/>
        </w:rPr>
        <w:t xml:space="preserve">2: </w:t>
      </w:r>
      <w:r w:rsidR="00ED6F80" w:rsidRPr="00271CBF">
        <w:rPr>
          <w:rFonts w:cs="Calibri"/>
          <w:b/>
          <w:bCs/>
          <w:spacing w:val="-2"/>
          <w:szCs w:val="22"/>
        </w:rPr>
        <w:t xml:space="preserve">Przebudowa napowietrznej elektroenergetycznej sieci </w:t>
      </w:r>
      <w:proofErr w:type="spellStart"/>
      <w:r w:rsidR="00ED6F80" w:rsidRPr="00271CBF">
        <w:rPr>
          <w:rFonts w:cs="Calibri"/>
          <w:b/>
          <w:bCs/>
          <w:spacing w:val="-2"/>
          <w:szCs w:val="22"/>
        </w:rPr>
        <w:t>nN</w:t>
      </w:r>
      <w:proofErr w:type="spellEnd"/>
      <w:r w:rsidR="00ED6F80" w:rsidRPr="00271CBF">
        <w:rPr>
          <w:rFonts w:cs="Calibri"/>
          <w:b/>
          <w:bCs/>
          <w:spacing w:val="-2"/>
          <w:szCs w:val="22"/>
        </w:rPr>
        <w:t xml:space="preserve"> na sieć kablowo–napowietrzną  zasilaną ze stacji transformatorowej Lipinki 7 –  obwód nr 1, 2, 4</w:t>
      </w:r>
    </w:p>
    <w:p w14:paraId="776CB253" w14:textId="7D47483F" w:rsidR="00742C11" w:rsidRPr="00742C11" w:rsidRDefault="00742C11" w:rsidP="00A36440">
      <w:pPr>
        <w:tabs>
          <w:tab w:val="right" w:leader="dot" w:pos="3828"/>
          <w:tab w:val="left" w:pos="3969"/>
          <w:tab w:val="right" w:leader="dot" w:pos="9497"/>
        </w:tabs>
        <w:spacing w:before="240" w:after="100" w:afterAutospacing="1" w:line="240" w:lineRule="auto"/>
        <w:ind w:left="709" w:hanging="425"/>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36440">
      <w:pPr>
        <w:tabs>
          <w:tab w:val="right" w:leader="dot" w:pos="3828"/>
          <w:tab w:val="left" w:pos="3969"/>
          <w:tab w:val="right" w:leader="dot" w:pos="9497"/>
        </w:tabs>
        <w:spacing w:after="100" w:afterAutospacing="1" w:line="240" w:lineRule="auto"/>
        <w:ind w:left="709" w:hanging="425"/>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2B12E4F" w14:textId="77777777" w:rsidR="00A767D0" w:rsidRDefault="00DA508D" w:rsidP="00A36440">
      <w:pPr>
        <w:tabs>
          <w:tab w:val="right" w:leader="dot" w:pos="3828"/>
          <w:tab w:val="left" w:pos="3969"/>
          <w:tab w:val="right" w:leader="dot" w:pos="9497"/>
        </w:tabs>
        <w:spacing w:line="240" w:lineRule="auto"/>
        <w:ind w:left="709" w:hanging="425"/>
        <w:rPr>
          <w:rFonts w:cs="Calibri"/>
          <w:b/>
        </w:rPr>
      </w:pPr>
      <w:r w:rsidRPr="00742C11">
        <w:rPr>
          <w:rFonts w:cs="Calibri"/>
          <w:b/>
        </w:rPr>
        <w:t xml:space="preserve">Cena </w:t>
      </w:r>
      <w:r>
        <w:rPr>
          <w:rFonts w:cs="Calibri"/>
          <w:b/>
        </w:rPr>
        <w:t>brutto</w:t>
      </w:r>
      <w:r>
        <w:rPr>
          <w:rFonts w:cs="Calibri"/>
        </w:rPr>
        <w:tab/>
      </w:r>
      <w:r>
        <w:rPr>
          <w:rFonts w:cs="Calibri"/>
          <w:b/>
        </w:rPr>
        <w:t>zł</w:t>
      </w:r>
    </w:p>
    <w:p w14:paraId="324A46C5" w14:textId="77777777" w:rsidR="00A767D0" w:rsidRPr="00CF4476" w:rsidRDefault="00A767D0" w:rsidP="00A767D0">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6689C4A3" w14:textId="77777777" w:rsidR="00A767D0" w:rsidRPr="00CF4476" w:rsidRDefault="00A767D0" w:rsidP="00A767D0">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4E498F95" w14:textId="77777777" w:rsidR="00A767D0" w:rsidRPr="00CF4476" w:rsidRDefault="00A767D0" w:rsidP="00A767D0">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55FDE18C" w:rsidR="00CF4476" w:rsidRPr="00A36440" w:rsidRDefault="00A767D0" w:rsidP="00A767D0">
      <w:pPr>
        <w:tabs>
          <w:tab w:val="right" w:leader="dot" w:pos="3828"/>
          <w:tab w:val="left" w:pos="3969"/>
          <w:tab w:val="right" w:leader="dot" w:pos="9497"/>
        </w:tabs>
        <w:spacing w:line="240" w:lineRule="auto"/>
        <w:ind w:left="284"/>
        <w:rPr>
          <w:rFonts w:cs="Calibri"/>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2CBE613"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A767D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A767D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B83B30">
      <w:pPr>
        <w:pStyle w:val="Akapitzlist"/>
        <w:numPr>
          <w:ilvl w:val="1"/>
          <w:numId w:val="57"/>
        </w:numPr>
        <w:spacing w:line="240" w:lineRule="auto"/>
        <w:ind w:left="426" w:firstLine="0"/>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B83B30">
      <w:pPr>
        <w:pStyle w:val="Akapitzlist"/>
        <w:numPr>
          <w:ilvl w:val="1"/>
          <w:numId w:val="57"/>
        </w:numPr>
        <w:spacing w:before="120" w:line="240" w:lineRule="auto"/>
        <w:ind w:left="426" w:firstLine="0"/>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B83B30">
      <w:pPr>
        <w:numPr>
          <w:ilvl w:val="1"/>
          <w:numId w:val="52"/>
        </w:numPr>
        <w:spacing w:line="240" w:lineRule="exact"/>
        <w:ind w:left="709" w:hanging="283"/>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A767D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A767D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52149CD6" w:rsidR="00FE51E7" w:rsidRPr="00CF4476" w:rsidRDefault="00FE51E7" w:rsidP="00FE51E7">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 xml:space="preserve">Wadium o wartości </w:t>
      </w:r>
      <w:r w:rsidR="009811BC">
        <w:rPr>
          <w:rFonts w:cs="Calibri"/>
          <w:b/>
          <w:szCs w:val="22"/>
          <w:lang w:eastAsia="pl-PL"/>
        </w:rPr>
        <w:t>28</w:t>
      </w:r>
      <w:r w:rsidR="00B36E4D" w:rsidRPr="00B36E4D">
        <w:rPr>
          <w:rFonts w:cs="Calibri"/>
          <w:b/>
          <w:szCs w:val="22"/>
          <w:lang w:eastAsia="pl-PL"/>
        </w:rPr>
        <w:t> </w:t>
      </w:r>
      <w:r w:rsidR="00ED6F80">
        <w:rPr>
          <w:rFonts w:cs="Calibri"/>
          <w:b/>
          <w:szCs w:val="22"/>
          <w:lang w:eastAsia="pl-PL"/>
        </w:rPr>
        <w:t>0</w:t>
      </w:r>
      <w:r w:rsidR="00B36E4D" w:rsidRPr="00B36E4D">
        <w:rPr>
          <w:rFonts w:cs="Calibri"/>
          <w:b/>
          <w:szCs w:val="22"/>
          <w:lang w:eastAsia="pl-PL"/>
        </w:rPr>
        <w:t>00,00</w:t>
      </w:r>
      <w:r w:rsidRPr="00B36E4D">
        <w:rPr>
          <w:rFonts w:cs="Calibri"/>
          <w:b/>
          <w:szCs w:val="22"/>
          <w:lang w:eastAsia="pl-PL"/>
        </w:rPr>
        <w:t xml:space="preserve"> zł</w:t>
      </w:r>
      <w:r w:rsidRPr="00CF4476">
        <w:rPr>
          <w:rFonts w:cs="Calibri"/>
          <w:szCs w:val="22"/>
          <w:lang w:eastAsia="pl-PL"/>
        </w:rPr>
        <w:t xml:space="preserve"> zostało wniesione w formie …............................................ </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C098E" w14:textId="77777777" w:rsidR="007F3828" w:rsidRDefault="007F3828" w:rsidP="004A302B">
      <w:pPr>
        <w:spacing w:line="240" w:lineRule="auto"/>
      </w:pPr>
      <w:r>
        <w:separator/>
      </w:r>
    </w:p>
  </w:endnote>
  <w:endnote w:type="continuationSeparator" w:id="0">
    <w:p w14:paraId="5CAF8A38" w14:textId="77777777" w:rsidR="007F3828" w:rsidRDefault="007F38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E3A707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6E4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6E4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6B511" w14:textId="77777777" w:rsidR="007F3828" w:rsidRDefault="007F3828" w:rsidP="004A302B">
      <w:pPr>
        <w:spacing w:line="240" w:lineRule="auto"/>
      </w:pPr>
      <w:r>
        <w:separator/>
      </w:r>
    </w:p>
  </w:footnote>
  <w:footnote w:type="continuationSeparator" w:id="0">
    <w:p w14:paraId="501D7802" w14:textId="77777777" w:rsidR="007F3828" w:rsidRDefault="007F382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9CE6C40" w14:textId="77777777" w:rsidR="009E5DB8" w:rsidRDefault="009E5DB8" w:rsidP="009E5DB8">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5DE6E989" w:rsidR="00BB4FE7" w:rsidRPr="005A442B" w:rsidRDefault="00545FBD" w:rsidP="00545FBD">
    <w:pPr>
      <w:pStyle w:val="Nagwek"/>
      <w:tabs>
        <w:tab w:val="left" w:pos="2580"/>
        <w:tab w:val="left" w:pos="2985"/>
      </w:tabs>
      <w:spacing w:after="840"/>
      <w:jc w:val="left"/>
      <w:rPr>
        <w:b/>
        <w:bCs/>
        <w:color w:val="17406D"/>
        <w:sz w:val="16"/>
        <w:szCs w:val="16"/>
      </w:rPr>
    </w:pPr>
    <w:r>
      <w:rPr>
        <w:b/>
        <w:bCs/>
        <w:noProof/>
        <w:color w:val="17406D"/>
        <w:sz w:val="16"/>
        <w:szCs w:val="16"/>
      </w:rPr>
      <w:drawing>
        <wp:anchor distT="0" distB="0" distL="114300" distR="114300" simplePos="0" relativeHeight="251658240" behindDoc="0" locked="0" layoutInCell="1" allowOverlap="1" wp14:anchorId="43324115" wp14:editId="779D0572">
          <wp:simplePos x="0" y="0"/>
          <wp:positionH relativeFrom="page">
            <wp:posOffset>504190</wp:posOffset>
          </wp:positionH>
          <wp:positionV relativeFrom="page">
            <wp:posOffset>431800</wp:posOffset>
          </wp:positionV>
          <wp:extent cx="755015" cy="584835"/>
          <wp:effectExtent l="0" t="0" r="6985" b="5715"/>
          <wp:wrapNone/>
          <wp:docPr id="7989214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15" cy="5848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7945688">
    <w:abstractNumId w:val="25"/>
  </w:num>
  <w:num w:numId="2" w16cid:durableId="592402665">
    <w:abstractNumId w:val="10"/>
  </w:num>
  <w:num w:numId="3" w16cid:durableId="939683655">
    <w:abstractNumId w:val="4"/>
  </w:num>
  <w:num w:numId="4" w16cid:durableId="1210070267">
    <w:abstractNumId w:val="44"/>
  </w:num>
  <w:num w:numId="5" w16cid:durableId="1506630839">
    <w:abstractNumId w:val="22"/>
  </w:num>
  <w:num w:numId="6" w16cid:durableId="23361695">
    <w:abstractNumId w:val="16"/>
  </w:num>
  <w:num w:numId="7" w16cid:durableId="1797865771">
    <w:abstractNumId w:val="32"/>
  </w:num>
  <w:num w:numId="8" w16cid:durableId="236138839">
    <w:abstractNumId w:val="53"/>
  </w:num>
  <w:num w:numId="9" w16cid:durableId="1449466629">
    <w:abstractNumId w:val="14"/>
  </w:num>
  <w:num w:numId="10" w16cid:durableId="1419013393">
    <w:abstractNumId w:val="39"/>
  </w:num>
  <w:num w:numId="11" w16cid:durableId="1410153127">
    <w:abstractNumId w:val="27"/>
  </w:num>
  <w:num w:numId="12" w16cid:durableId="1346517323">
    <w:abstractNumId w:val="21"/>
  </w:num>
  <w:num w:numId="13" w16cid:durableId="1691491865">
    <w:abstractNumId w:val="11"/>
  </w:num>
  <w:num w:numId="14" w16cid:durableId="1450247551">
    <w:abstractNumId w:val="30"/>
  </w:num>
  <w:num w:numId="15" w16cid:durableId="678116832">
    <w:abstractNumId w:val="42"/>
  </w:num>
  <w:num w:numId="16" w16cid:durableId="1234703685">
    <w:abstractNumId w:val="38"/>
  </w:num>
  <w:num w:numId="17" w16cid:durableId="1172528849">
    <w:abstractNumId w:val="54"/>
  </w:num>
  <w:num w:numId="18" w16cid:durableId="153498049">
    <w:abstractNumId w:val="19"/>
  </w:num>
  <w:num w:numId="19" w16cid:durableId="1351686773">
    <w:abstractNumId w:val="6"/>
  </w:num>
  <w:num w:numId="20" w16cid:durableId="1208494080">
    <w:abstractNumId w:val="35"/>
  </w:num>
  <w:num w:numId="21" w16cid:durableId="4989333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8182890">
    <w:abstractNumId w:val="8"/>
  </w:num>
  <w:num w:numId="23" w16cid:durableId="1262882468">
    <w:abstractNumId w:val="56"/>
  </w:num>
  <w:num w:numId="24" w16cid:durableId="440343215">
    <w:abstractNumId w:val="9"/>
  </w:num>
  <w:num w:numId="25" w16cid:durableId="39324415">
    <w:abstractNumId w:val="23"/>
  </w:num>
  <w:num w:numId="26" w16cid:durableId="247735985">
    <w:abstractNumId w:val="15"/>
  </w:num>
  <w:num w:numId="27" w16cid:durableId="920526280">
    <w:abstractNumId w:val="26"/>
  </w:num>
  <w:num w:numId="28" w16cid:durableId="1906721219">
    <w:abstractNumId w:val="7"/>
  </w:num>
  <w:num w:numId="29" w16cid:durableId="590745811">
    <w:abstractNumId w:val="24"/>
  </w:num>
  <w:num w:numId="30" w16cid:durableId="232199788">
    <w:abstractNumId w:val="33"/>
  </w:num>
  <w:num w:numId="31" w16cid:durableId="1246769970">
    <w:abstractNumId w:val="31"/>
  </w:num>
  <w:num w:numId="32" w16cid:durableId="1881236444">
    <w:abstractNumId w:val="37"/>
  </w:num>
  <w:num w:numId="33" w16cid:durableId="602764035">
    <w:abstractNumId w:val="41"/>
  </w:num>
  <w:num w:numId="34" w16cid:durableId="984897116">
    <w:abstractNumId w:val="17"/>
  </w:num>
  <w:num w:numId="35" w16cid:durableId="1058669402">
    <w:abstractNumId w:val="20"/>
  </w:num>
  <w:num w:numId="36" w16cid:durableId="1710836059">
    <w:abstractNumId w:val="3"/>
  </w:num>
  <w:num w:numId="37" w16cid:durableId="160894011">
    <w:abstractNumId w:val="50"/>
  </w:num>
  <w:num w:numId="38" w16cid:durableId="1350836456">
    <w:abstractNumId w:val="46"/>
  </w:num>
  <w:num w:numId="39" w16cid:durableId="1770157753">
    <w:abstractNumId w:val="55"/>
  </w:num>
  <w:num w:numId="40" w16cid:durableId="1525678675">
    <w:abstractNumId w:val="45"/>
  </w:num>
  <w:num w:numId="41" w16cid:durableId="1089305180">
    <w:abstractNumId w:val="36"/>
  </w:num>
  <w:num w:numId="42" w16cid:durableId="211618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03343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94000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9084264">
    <w:abstractNumId w:val="52"/>
  </w:num>
  <w:num w:numId="46" w16cid:durableId="1597710636">
    <w:abstractNumId w:val="49"/>
  </w:num>
  <w:num w:numId="47" w16cid:durableId="2080979881">
    <w:abstractNumId w:val="47"/>
  </w:num>
  <w:num w:numId="48" w16cid:durableId="818958878">
    <w:abstractNumId w:val="51"/>
  </w:num>
  <w:num w:numId="49" w16cid:durableId="1014115385">
    <w:abstractNumId w:val="29"/>
  </w:num>
  <w:num w:numId="50" w16cid:durableId="569972752">
    <w:abstractNumId w:val="40"/>
  </w:num>
  <w:num w:numId="51" w16cid:durableId="1318459775">
    <w:abstractNumId w:val="43"/>
  </w:num>
  <w:num w:numId="52" w16cid:durableId="62721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7171524">
    <w:abstractNumId w:val="18"/>
  </w:num>
  <w:num w:numId="54" w16cid:durableId="612134111">
    <w:abstractNumId w:val="48"/>
  </w:num>
  <w:num w:numId="55" w16cid:durableId="894851633">
    <w:abstractNumId w:val="28"/>
  </w:num>
  <w:num w:numId="56" w16cid:durableId="1921213321">
    <w:abstractNumId w:val="34"/>
  </w:num>
  <w:num w:numId="57" w16cid:durableId="1151753325">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97449"/>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09B6"/>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F10"/>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4E7"/>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14A4"/>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5FBD"/>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B8C"/>
    <w:rsid w:val="00574607"/>
    <w:rsid w:val="00580F54"/>
    <w:rsid w:val="005824CD"/>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07BC1"/>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471C9"/>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419"/>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0176"/>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3828"/>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36B5D"/>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5191"/>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11BC"/>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6440"/>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7D0"/>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7956"/>
    <w:rsid w:val="00B30852"/>
    <w:rsid w:val="00B32391"/>
    <w:rsid w:val="00B33C61"/>
    <w:rsid w:val="00B346DC"/>
    <w:rsid w:val="00B352D2"/>
    <w:rsid w:val="00B35536"/>
    <w:rsid w:val="00B357E8"/>
    <w:rsid w:val="00B35A0F"/>
    <w:rsid w:val="00B36BAE"/>
    <w:rsid w:val="00B36DF0"/>
    <w:rsid w:val="00B36E4D"/>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2A6B"/>
    <w:rsid w:val="00B83212"/>
    <w:rsid w:val="00B83B30"/>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0C55"/>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182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6F80"/>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35B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C6D8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cześć 2.docx</dmsv2BaseFileName>
    <dmsv2BaseDisplayName xmlns="http://schemas.microsoft.com/sharepoint/v3">Załącznik nr 4 - Formularz oferty - cześć 2</dmsv2BaseDisplayName>
    <dmsv2SWPP2ObjectNumber xmlns="http://schemas.microsoft.com/sharepoint/v3" xsi:nil="true"/>
    <dmsv2SWPP2SumMD5 xmlns="http://schemas.microsoft.com/sharepoint/v3">11e0ff9405b9950465d104e584875b70</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23997955</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JEUP5JKVCYQC-1133723987-11762</_dlc_DocId>
    <_dlc_DocIdUrl xmlns="a19cb1c7-c5c7-46d4-85ae-d83685407bba">
      <Url>https://swpp2.dms.gkpge.pl/sites/41/_layouts/15/DocIdRedir.aspx?ID=JEUP5JKVCYQC-1133723987-11762</Url>
      <Description>JEUP5JKVCYQC-1133723987-11762</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8D9B6-2D98-41B5-A6F3-9D3067248972}">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AE1B06B-DC56-4E30-9E89-C8FDD26A815F}">
  <ds:schemaRefs>
    <ds:schemaRef ds:uri="http://schemas.microsoft.com/sharepoint/events"/>
  </ds:schemaRefs>
</ds:datastoreItem>
</file>

<file path=customXml/itemProps6.xml><?xml version="1.0" encoding="utf-8"?>
<ds:datastoreItem xmlns:ds="http://schemas.openxmlformats.org/officeDocument/2006/customXml" ds:itemID="{8772659F-8B9C-479E-83C4-63A27896E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1225</Words>
  <Characters>7353</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2026-01-19T07:30:00Z</dcterms:created>
  <dcterms:modified xsi:type="dcterms:W3CDTF">2026-01-19T08:20:00Z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468d89e9-05a3-423c-824f-61efd4a9c5f9</vt:lpwstr>
  </property>
</Properties>
</file>